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9359AF" w14:textId="77777777" w:rsidR="000E5E78" w:rsidRPr="008F6EF0" w:rsidRDefault="000E5E78" w:rsidP="000E5E78">
      <w:pPr>
        <w:rPr>
          <w:rFonts w:cs="Calibri"/>
        </w:rPr>
      </w:pPr>
    </w:p>
    <w:p w14:paraId="6EE25879" w14:textId="2C775697" w:rsidR="000E5E78" w:rsidRDefault="000E5E78" w:rsidP="00AA7D04">
      <w:pPr>
        <w:jc w:val="right"/>
        <w:rPr>
          <w:rFonts w:cs="Calibri"/>
          <w:b/>
          <w:sz w:val="24"/>
          <w:szCs w:val="24"/>
        </w:rPr>
      </w:pPr>
      <w:r w:rsidRPr="00AA7D04">
        <w:rPr>
          <w:rFonts w:cs="Calibri"/>
          <w:b/>
          <w:sz w:val="24"/>
          <w:szCs w:val="24"/>
        </w:rPr>
        <w:t xml:space="preserve">Załącznik nr </w:t>
      </w:r>
      <w:r w:rsidR="00067BE3" w:rsidRPr="00AA7D04">
        <w:rPr>
          <w:rFonts w:cs="Calibri"/>
          <w:b/>
          <w:sz w:val="24"/>
          <w:szCs w:val="24"/>
        </w:rPr>
        <w:t>3</w:t>
      </w:r>
      <w:r w:rsidRPr="00AA7D04">
        <w:rPr>
          <w:rFonts w:cs="Calibri"/>
          <w:b/>
          <w:sz w:val="24"/>
          <w:szCs w:val="24"/>
        </w:rPr>
        <w:t xml:space="preserve"> </w:t>
      </w:r>
    </w:p>
    <w:p w14:paraId="56F15134" w14:textId="77777777" w:rsidR="00AA7D04" w:rsidRDefault="00AA7D04" w:rsidP="00AA7D04">
      <w:pPr>
        <w:jc w:val="right"/>
        <w:rPr>
          <w:rFonts w:cs="Calibri"/>
          <w:b/>
          <w:sz w:val="24"/>
          <w:szCs w:val="24"/>
        </w:rPr>
      </w:pPr>
    </w:p>
    <w:p w14:paraId="61849F2F" w14:textId="77777777" w:rsidR="00AA7D04" w:rsidRPr="00AA7D04" w:rsidRDefault="00AA7D04" w:rsidP="00AA7D04">
      <w:pPr>
        <w:jc w:val="right"/>
        <w:rPr>
          <w:rFonts w:cs="Calibri"/>
          <w:b/>
          <w:sz w:val="24"/>
          <w:szCs w:val="24"/>
        </w:rPr>
      </w:pPr>
    </w:p>
    <w:p w14:paraId="7C6903FB" w14:textId="77777777" w:rsidR="000E5E78" w:rsidRPr="00AA7D04" w:rsidRDefault="000E5E78" w:rsidP="00AA7D04">
      <w:pPr>
        <w:jc w:val="center"/>
        <w:rPr>
          <w:rFonts w:cs="Calibri"/>
          <w:b/>
          <w:sz w:val="24"/>
          <w:szCs w:val="24"/>
        </w:rPr>
      </w:pPr>
      <w:r w:rsidRPr="00AA7D04">
        <w:rPr>
          <w:rFonts w:cs="Calibri"/>
          <w:b/>
          <w:sz w:val="24"/>
          <w:szCs w:val="24"/>
        </w:rPr>
        <w:t>OŚWIADCZENIE ZWIĄZANE Z USTAWĄ O SZCZEGÓLNYCH ROZWIĄZANIACH W ZAKRESIE PRZECIWDZIAŁANIA WSPIERANIU AGRESJI NA UKRAINĘ ORAZ SŁUŻĄCYCH OCHRONIE BEZPIECZEŃSTWA NARODOWEGO</w:t>
      </w:r>
    </w:p>
    <w:p w14:paraId="63CA9D4E" w14:textId="77777777" w:rsidR="000E5E78" w:rsidRPr="00AA7D04" w:rsidRDefault="000E5E78" w:rsidP="00AA7D04">
      <w:pPr>
        <w:rPr>
          <w:rFonts w:cs="Calibri"/>
          <w:sz w:val="24"/>
          <w:szCs w:val="24"/>
        </w:rPr>
      </w:pPr>
    </w:p>
    <w:p w14:paraId="6F01B38B" w14:textId="77777777" w:rsidR="000E5E78" w:rsidRPr="00AA7D04" w:rsidRDefault="000E5E78" w:rsidP="00AA7D04">
      <w:pPr>
        <w:spacing w:after="60"/>
        <w:ind w:firstLine="708"/>
        <w:rPr>
          <w:rFonts w:cs="Calibri"/>
          <w:sz w:val="24"/>
          <w:szCs w:val="24"/>
        </w:rPr>
      </w:pPr>
      <w:r w:rsidRPr="00AA7D04">
        <w:rPr>
          <w:rFonts w:cs="Calibri"/>
          <w:sz w:val="24"/>
          <w:szCs w:val="24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2F51BF27" w14:textId="77777777" w:rsidR="000E5E78" w:rsidRPr="00AA7D04" w:rsidRDefault="000E5E78" w:rsidP="000E5E78">
      <w:pPr>
        <w:suppressAutoHyphens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E1F051F" w14:textId="77777777" w:rsidR="000E5E78" w:rsidRPr="008F6EF0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37145AD1" w14:textId="77777777" w:rsidR="000E5E78" w:rsidRPr="008F6EF0" w:rsidRDefault="000E5E78" w:rsidP="000E5E78">
      <w:pPr>
        <w:pStyle w:val="Stopka"/>
        <w:tabs>
          <w:tab w:val="clear" w:pos="4536"/>
          <w:tab w:val="clear" w:pos="9072"/>
        </w:tabs>
        <w:spacing w:before="480" w:after="200"/>
        <w:ind w:left="4247"/>
      </w:pPr>
      <w:r w:rsidRPr="008F6EF0">
        <w:rPr>
          <w:rFonts w:cs="Calibri"/>
        </w:rPr>
        <w:t xml:space="preserve">                                             </w:t>
      </w: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  <w:t xml:space="preserve">  ......................................................................................</w:t>
      </w:r>
    </w:p>
    <w:p w14:paraId="22ECD4C7" w14:textId="5B7B0B92" w:rsidR="000E5E78" w:rsidRPr="008F6EF0" w:rsidRDefault="007155DE" w:rsidP="000E5E78">
      <w:pPr>
        <w:spacing w:after="0" w:line="259" w:lineRule="auto"/>
      </w:pP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  <w:t xml:space="preserve">  </w:t>
      </w: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="000E5E78" w:rsidRPr="008F6EF0">
        <w:rPr>
          <w:rFonts w:cs="Calibri"/>
        </w:rPr>
        <w:t xml:space="preserve">   </w:t>
      </w:r>
      <w:r w:rsidR="000E5E78" w:rsidRPr="008F6EF0">
        <w:rPr>
          <w:rFonts w:cs="Calibri"/>
          <w:sz w:val="18"/>
          <w:szCs w:val="18"/>
        </w:rPr>
        <w:t xml:space="preserve">(data i podpis osoby uprawnionej do reprezentacji </w:t>
      </w:r>
      <w:r w:rsidRPr="008F6EF0">
        <w:rPr>
          <w:rFonts w:cs="Calibri"/>
          <w:sz w:val="18"/>
          <w:szCs w:val="18"/>
        </w:rPr>
        <w:t>W</w:t>
      </w:r>
      <w:r w:rsidR="000E5E78" w:rsidRPr="008F6EF0">
        <w:rPr>
          <w:rFonts w:cs="Calibri"/>
          <w:sz w:val="18"/>
          <w:szCs w:val="18"/>
        </w:rPr>
        <w:t>ykonawcy)</w:t>
      </w:r>
    </w:p>
    <w:p w14:paraId="72AB8964" w14:textId="77777777" w:rsidR="000E5E78" w:rsidRPr="008F6EF0" w:rsidRDefault="000E5E78" w:rsidP="000E5E78">
      <w:pPr>
        <w:rPr>
          <w:rFonts w:cs="Calibri"/>
        </w:rPr>
      </w:pPr>
    </w:p>
    <w:sectPr w:rsidR="000E5E78" w:rsidRPr="008F6EF0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0C44" w14:textId="77777777" w:rsidR="006C76D5" w:rsidRDefault="006C76D5">
      <w:pPr>
        <w:spacing w:after="0" w:line="240" w:lineRule="auto"/>
      </w:pPr>
      <w:r>
        <w:separator/>
      </w:r>
    </w:p>
  </w:endnote>
  <w:endnote w:type="continuationSeparator" w:id="0">
    <w:p w14:paraId="33C1CE39" w14:textId="77777777" w:rsidR="006C76D5" w:rsidRDefault="006C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AC437" w14:textId="77777777" w:rsidR="006C76D5" w:rsidRDefault="006C76D5">
      <w:pPr>
        <w:spacing w:after="0" w:line="240" w:lineRule="auto"/>
      </w:pPr>
      <w:r>
        <w:separator/>
      </w:r>
    </w:p>
  </w:footnote>
  <w:footnote w:type="continuationSeparator" w:id="0">
    <w:p w14:paraId="5EE582A4" w14:textId="77777777" w:rsidR="006C76D5" w:rsidRDefault="006C7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80386">
    <w:abstractNumId w:val="2"/>
  </w:num>
  <w:num w:numId="2" w16cid:durableId="1220284729">
    <w:abstractNumId w:val="3"/>
  </w:num>
  <w:num w:numId="3" w16cid:durableId="1034617880">
    <w:abstractNumId w:val="4"/>
  </w:num>
  <w:num w:numId="4" w16cid:durableId="2004816807">
    <w:abstractNumId w:val="5"/>
  </w:num>
  <w:num w:numId="5" w16cid:durableId="1403480615">
    <w:abstractNumId w:val="6"/>
  </w:num>
  <w:num w:numId="6" w16cid:durableId="236593065">
    <w:abstractNumId w:val="7"/>
  </w:num>
  <w:num w:numId="7" w16cid:durableId="1876312217">
    <w:abstractNumId w:val="8"/>
  </w:num>
  <w:num w:numId="8" w16cid:durableId="384763896">
    <w:abstractNumId w:val="9"/>
  </w:num>
  <w:num w:numId="9" w16cid:durableId="949241681">
    <w:abstractNumId w:val="10"/>
  </w:num>
  <w:num w:numId="10" w16cid:durableId="1368604517">
    <w:abstractNumId w:val="12"/>
  </w:num>
  <w:num w:numId="11" w16cid:durableId="1406223872">
    <w:abstractNumId w:val="16"/>
  </w:num>
  <w:num w:numId="12" w16cid:durableId="1899855737">
    <w:abstractNumId w:val="23"/>
  </w:num>
  <w:num w:numId="13" w16cid:durableId="946810421">
    <w:abstractNumId w:val="20"/>
  </w:num>
  <w:num w:numId="14" w16cid:durableId="248730741">
    <w:abstractNumId w:val="1"/>
  </w:num>
  <w:num w:numId="15" w16cid:durableId="1943996824">
    <w:abstractNumId w:val="18"/>
  </w:num>
  <w:num w:numId="16" w16cid:durableId="304241737">
    <w:abstractNumId w:val="24"/>
  </w:num>
  <w:num w:numId="17" w16cid:durableId="945231213">
    <w:abstractNumId w:val="25"/>
  </w:num>
  <w:num w:numId="18" w16cid:durableId="1544441608">
    <w:abstractNumId w:val="14"/>
  </w:num>
  <w:num w:numId="19" w16cid:durableId="1537699009">
    <w:abstractNumId w:val="13"/>
  </w:num>
  <w:num w:numId="20" w16cid:durableId="789203226">
    <w:abstractNumId w:val="26"/>
  </w:num>
  <w:num w:numId="21" w16cid:durableId="2011329437">
    <w:abstractNumId w:val="21"/>
  </w:num>
  <w:num w:numId="22" w16cid:durableId="1018771169">
    <w:abstractNumId w:val="17"/>
  </w:num>
  <w:num w:numId="23" w16cid:durableId="1213619413">
    <w:abstractNumId w:val="19"/>
  </w:num>
  <w:num w:numId="24" w16cid:durableId="1237516462">
    <w:abstractNumId w:val="15"/>
  </w:num>
  <w:num w:numId="25" w16cid:durableId="1943419271">
    <w:abstractNumId w:val="27"/>
  </w:num>
  <w:num w:numId="26" w16cid:durableId="1070735981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87830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0F32"/>
    <w:rsid w:val="00123DCF"/>
    <w:rsid w:val="00124B6E"/>
    <w:rsid w:val="00132A27"/>
    <w:rsid w:val="00134072"/>
    <w:rsid w:val="001340F7"/>
    <w:rsid w:val="00160A50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461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27CF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4F5E"/>
    <w:rsid w:val="005F5708"/>
    <w:rsid w:val="005F5BCC"/>
    <w:rsid w:val="00603604"/>
    <w:rsid w:val="0060621C"/>
    <w:rsid w:val="00610D3A"/>
    <w:rsid w:val="00640A9F"/>
    <w:rsid w:val="00642E22"/>
    <w:rsid w:val="00645830"/>
    <w:rsid w:val="00646719"/>
    <w:rsid w:val="00646DDD"/>
    <w:rsid w:val="00650179"/>
    <w:rsid w:val="006519E1"/>
    <w:rsid w:val="00653AC0"/>
    <w:rsid w:val="00655D4B"/>
    <w:rsid w:val="006600CC"/>
    <w:rsid w:val="00663589"/>
    <w:rsid w:val="00663DFF"/>
    <w:rsid w:val="006642B5"/>
    <w:rsid w:val="00664BC4"/>
    <w:rsid w:val="0066677F"/>
    <w:rsid w:val="00672D23"/>
    <w:rsid w:val="00673AA3"/>
    <w:rsid w:val="00683714"/>
    <w:rsid w:val="00684F8A"/>
    <w:rsid w:val="006935B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C76D5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17D"/>
    <w:rsid w:val="007031D2"/>
    <w:rsid w:val="0070459F"/>
    <w:rsid w:val="0071098B"/>
    <w:rsid w:val="007136F6"/>
    <w:rsid w:val="007155DE"/>
    <w:rsid w:val="0071660C"/>
    <w:rsid w:val="007201C8"/>
    <w:rsid w:val="007347F3"/>
    <w:rsid w:val="007453B9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2A35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8F6EF0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F07"/>
    <w:rsid w:val="009B52AD"/>
    <w:rsid w:val="009C206F"/>
    <w:rsid w:val="009C2DBA"/>
    <w:rsid w:val="009C4211"/>
    <w:rsid w:val="009D218F"/>
    <w:rsid w:val="009D5C6D"/>
    <w:rsid w:val="009D5D05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44CF"/>
    <w:rsid w:val="00A97024"/>
    <w:rsid w:val="00A97681"/>
    <w:rsid w:val="00AA0439"/>
    <w:rsid w:val="00AA24EE"/>
    <w:rsid w:val="00AA3086"/>
    <w:rsid w:val="00AA7D04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2EEF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A1D"/>
    <w:rsid w:val="00B67BED"/>
    <w:rsid w:val="00B82D7F"/>
    <w:rsid w:val="00B83E9C"/>
    <w:rsid w:val="00B85986"/>
    <w:rsid w:val="00B90169"/>
    <w:rsid w:val="00B921F7"/>
    <w:rsid w:val="00B95759"/>
    <w:rsid w:val="00B9586D"/>
    <w:rsid w:val="00BA2445"/>
    <w:rsid w:val="00BA2BDF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0FAE"/>
    <w:rsid w:val="00C22B42"/>
    <w:rsid w:val="00C348B0"/>
    <w:rsid w:val="00C3760C"/>
    <w:rsid w:val="00C4581C"/>
    <w:rsid w:val="00C46C01"/>
    <w:rsid w:val="00C53B37"/>
    <w:rsid w:val="00C544C5"/>
    <w:rsid w:val="00C54A58"/>
    <w:rsid w:val="00C57766"/>
    <w:rsid w:val="00C66789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3D40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4611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975BF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E67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67282E27-98E7-4ED5-9CFE-1A06ED2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79580-6537-490F-8E90-47A0A033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65</cp:revision>
  <cp:lastPrinted>2021-03-05T13:00:00Z</cp:lastPrinted>
  <dcterms:created xsi:type="dcterms:W3CDTF">2025-03-14T09:29:00Z</dcterms:created>
  <dcterms:modified xsi:type="dcterms:W3CDTF">2026-03-04T06:14:00Z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